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581A6C" w14:textId="660A4C29" w:rsidR="00D166EB" w:rsidRDefault="006D772B" w:rsidP="002D2AD7">
      <w:pPr>
        <w:jc w:val="center"/>
        <w:rPr>
          <w:b/>
          <w:bCs/>
          <w:sz w:val="32"/>
          <w:szCs w:val="32"/>
          <w:lang w:val="pl-PL"/>
        </w:rPr>
      </w:pPr>
      <w:r>
        <w:rPr>
          <w:b/>
          <w:bCs/>
          <w:sz w:val="32"/>
          <w:szCs w:val="32"/>
          <w:lang w:val="pl-PL"/>
        </w:rPr>
        <w:t>Deklaracja E-PCC</w:t>
      </w:r>
    </w:p>
    <w:p w14:paraId="3312DC8B" w14:textId="7214F771" w:rsidR="00882351" w:rsidRPr="0013725A" w:rsidRDefault="00882351" w:rsidP="002D2AD7">
      <w:pPr>
        <w:jc w:val="center"/>
        <w:rPr>
          <w:b/>
          <w:bCs/>
          <w:sz w:val="32"/>
          <w:szCs w:val="32"/>
          <w:lang w:val="pl-PL"/>
        </w:rPr>
      </w:pPr>
      <w:r>
        <w:rPr>
          <w:b/>
          <w:bCs/>
          <w:sz w:val="32"/>
          <w:szCs w:val="32"/>
          <w:lang w:val="pl-PL"/>
        </w:rPr>
        <w:t>Za okres od &lt;</w:t>
      </w:r>
      <w:r w:rsidR="0013725A">
        <w:rPr>
          <w:b/>
          <w:bCs/>
          <w:sz w:val="32"/>
          <w:szCs w:val="32"/>
          <w:lang w:val="pl-PL"/>
        </w:rPr>
        <w:t>O;</w:t>
      </w:r>
      <w:r w:rsidR="0013725A" w:rsidRPr="0013725A">
        <w:rPr>
          <w:b/>
          <w:bCs/>
          <w:sz w:val="32"/>
          <w:szCs w:val="32"/>
          <w:lang w:val="pl-PL"/>
        </w:rPr>
        <w:t>ePCC2.OkresOd</w:t>
      </w:r>
      <w:r>
        <w:rPr>
          <w:b/>
          <w:bCs/>
          <w:sz w:val="32"/>
          <w:szCs w:val="32"/>
          <w:lang w:val="pl-PL"/>
        </w:rPr>
        <w:t>&gt; do &lt;</w:t>
      </w:r>
      <w:r w:rsidR="0013725A">
        <w:rPr>
          <w:b/>
          <w:bCs/>
          <w:sz w:val="32"/>
          <w:szCs w:val="32"/>
          <w:lang w:val="pl-PL"/>
        </w:rPr>
        <w:t>O;</w:t>
      </w:r>
      <w:r w:rsidR="0013725A" w:rsidRPr="0013725A">
        <w:rPr>
          <w:b/>
          <w:bCs/>
          <w:sz w:val="32"/>
          <w:szCs w:val="32"/>
          <w:lang w:val="pl-PL"/>
        </w:rPr>
        <w:t>ePCC2.Okres</w:t>
      </w:r>
      <w:r w:rsidR="0013725A">
        <w:rPr>
          <w:b/>
          <w:bCs/>
          <w:sz w:val="32"/>
          <w:szCs w:val="32"/>
          <w:lang w:val="pl-PL"/>
        </w:rPr>
        <w:t>Do</w:t>
      </w:r>
      <w:r>
        <w:rPr>
          <w:b/>
          <w:bCs/>
          <w:sz w:val="32"/>
          <w:szCs w:val="32"/>
          <w:lang w:val="pl-PL"/>
        </w:rPr>
        <w:t>&gt;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7082"/>
      </w:tblGrid>
      <w:tr w:rsidR="00447F99" w14:paraId="3FA3B5B4" w14:textId="77777777" w:rsidTr="00A27C5A">
        <w:tc>
          <w:tcPr>
            <w:tcW w:w="9062" w:type="dxa"/>
            <w:gridSpan w:val="2"/>
            <w:vAlign w:val="center"/>
          </w:tcPr>
          <w:p w14:paraId="216F2323" w14:textId="32A3E746" w:rsidR="00447F99" w:rsidRPr="00447F99" w:rsidRDefault="0013725A" w:rsidP="00A27C5A">
            <w:pPr>
              <w:jc w:val="center"/>
              <w:rPr>
                <w:sz w:val="24"/>
                <w:szCs w:val="24"/>
                <w:lang w:val="pl-PL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Nagłówek</w:t>
            </w:r>
          </w:p>
        </w:tc>
      </w:tr>
      <w:tr w:rsidR="00EF0DFC" w:rsidRPr="006D772B" w14:paraId="30868BF0" w14:textId="77777777" w:rsidTr="000903B1">
        <w:tc>
          <w:tcPr>
            <w:tcW w:w="1980" w:type="dxa"/>
          </w:tcPr>
          <w:p w14:paraId="7874B2EC" w14:textId="7453EDF7" w:rsidR="00EF0DFC" w:rsidRDefault="007737B8" w:rsidP="007737B8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Cel złożenia</w:t>
            </w:r>
          </w:p>
        </w:tc>
        <w:tc>
          <w:tcPr>
            <w:tcW w:w="7082" w:type="dxa"/>
          </w:tcPr>
          <w:p w14:paraId="3000FA14" w14:textId="7018C61D" w:rsidR="00EF0DFC" w:rsidRDefault="007737B8" w:rsidP="00F11EF6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Pr="0013725A">
              <w:rPr>
                <w:lang w:val="pl-PL"/>
              </w:rPr>
              <w:t>ePCC2.CelZlozenia</w:t>
            </w:r>
            <w:r>
              <w:rPr>
                <w:lang w:val="pl-PL"/>
              </w:rPr>
              <w:t>&gt;</w:t>
            </w:r>
          </w:p>
        </w:tc>
      </w:tr>
      <w:tr w:rsidR="00EF0DFC" w:rsidRPr="006D7DBB" w14:paraId="6DBA56C6" w14:textId="77777777" w:rsidTr="000903B1">
        <w:tc>
          <w:tcPr>
            <w:tcW w:w="1980" w:type="dxa"/>
          </w:tcPr>
          <w:p w14:paraId="34B33248" w14:textId="19DF26D2" w:rsidR="00EF0DFC" w:rsidRDefault="00A27C5A" w:rsidP="00A27C5A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Kod urzędu</w:t>
            </w:r>
          </w:p>
        </w:tc>
        <w:tc>
          <w:tcPr>
            <w:tcW w:w="7082" w:type="dxa"/>
          </w:tcPr>
          <w:p w14:paraId="599CC18E" w14:textId="5ED794A8" w:rsidR="00EF0DFC" w:rsidRDefault="00FB6F9C" w:rsidP="00EF0DFC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Pr="0013725A">
              <w:rPr>
                <w:lang w:val="pl-PL"/>
              </w:rPr>
              <w:t>ePCC2.</w:t>
            </w:r>
            <w:r w:rsidRPr="002505B1">
              <w:rPr>
                <w:lang w:val="pl-PL"/>
              </w:rPr>
              <w:t>KodUS</w:t>
            </w:r>
            <w:r>
              <w:rPr>
                <w:lang w:val="pl-PL"/>
              </w:rPr>
              <w:t>&gt;</w:t>
            </w:r>
          </w:p>
        </w:tc>
      </w:tr>
      <w:tr w:rsidR="00A27C5A" w:rsidRPr="006D7DBB" w14:paraId="3B514D80" w14:textId="77777777" w:rsidTr="00A27C5A">
        <w:tc>
          <w:tcPr>
            <w:tcW w:w="9062" w:type="dxa"/>
            <w:gridSpan w:val="2"/>
            <w:vAlign w:val="center"/>
          </w:tcPr>
          <w:p w14:paraId="30DD77FF" w14:textId="3DFA6C7F" w:rsidR="00A27C5A" w:rsidRDefault="00A27C5A" w:rsidP="00A27C5A">
            <w:pPr>
              <w:jc w:val="center"/>
              <w:rPr>
                <w:lang w:val="pl-PL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Płatnik - Osoba fizyczna</w:t>
            </w:r>
          </w:p>
        </w:tc>
      </w:tr>
      <w:tr w:rsidR="00EF0DFC" w:rsidRPr="006D7DBB" w14:paraId="48557A75" w14:textId="77777777" w:rsidTr="000903B1">
        <w:tc>
          <w:tcPr>
            <w:tcW w:w="1980" w:type="dxa"/>
          </w:tcPr>
          <w:p w14:paraId="3916F580" w14:textId="7A6C9644" w:rsidR="00EF0DFC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NIP</w:t>
            </w:r>
          </w:p>
        </w:tc>
        <w:tc>
          <w:tcPr>
            <w:tcW w:w="7082" w:type="dxa"/>
          </w:tcPr>
          <w:p w14:paraId="40D50CB6" w14:textId="6BE3F3E7" w:rsidR="00EF0DFC" w:rsidRDefault="002505B1" w:rsidP="002505B1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Pr="0013725A">
              <w:rPr>
                <w:lang w:val="pl-PL"/>
              </w:rPr>
              <w:t>ePCC2.</w:t>
            </w:r>
            <w:r w:rsidRPr="002505B1">
              <w:rPr>
                <w:lang w:val="pl-PL"/>
              </w:rPr>
              <w:t>Notariusz_NIP</w:t>
            </w:r>
            <w:r>
              <w:rPr>
                <w:lang w:val="pl-PL"/>
              </w:rPr>
              <w:t>&gt;</w:t>
            </w:r>
          </w:p>
        </w:tc>
      </w:tr>
      <w:tr w:rsidR="00EF0DFC" w:rsidRPr="006D7DBB" w14:paraId="6DA8CB54" w14:textId="77777777" w:rsidTr="000903B1">
        <w:tc>
          <w:tcPr>
            <w:tcW w:w="1980" w:type="dxa"/>
          </w:tcPr>
          <w:p w14:paraId="1247BA44" w14:textId="7C8088AF" w:rsidR="00EF0DFC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Imię pierwsze</w:t>
            </w:r>
          </w:p>
        </w:tc>
        <w:tc>
          <w:tcPr>
            <w:tcW w:w="7082" w:type="dxa"/>
          </w:tcPr>
          <w:p w14:paraId="64C17B6C" w14:textId="4032A610" w:rsidR="00EF0DFC" w:rsidRDefault="002505B1" w:rsidP="005C484D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Pr="0013725A">
              <w:rPr>
                <w:lang w:val="pl-PL"/>
              </w:rPr>
              <w:t>ePCC2.</w:t>
            </w:r>
            <w:r w:rsidR="005C484D" w:rsidRPr="005C484D">
              <w:rPr>
                <w:lang w:val="pl-PL"/>
              </w:rPr>
              <w:t>Notariusz_Imie</w:t>
            </w:r>
            <w:r>
              <w:rPr>
                <w:lang w:val="pl-PL"/>
              </w:rPr>
              <w:t>&gt;</w:t>
            </w:r>
          </w:p>
        </w:tc>
      </w:tr>
      <w:tr w:rsidR="00EF0DFC" w:rsidRPr="006D772B" w14:paraId="35901007" w14:textId="77777777" w:rsidTr="000903B1">
        <w:tc>
          <w:tcPr>
            <w:tcW w:w="1980" w:type="dxa"/>
          </w:tcPr>
          <w:p w14:paraId="7F8D4155" w14:textId="650B6574" w:rsidR="00EF0DFC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Nazwisko</w:t>
            </w:r>
          </w:p>
        </w:tc>
        <w:tc>
          <w:tcPr>
            <w:tcW w:w="7082" w:type="dxa"/>
          </w:tcPr>
          <w:p w14:paraId="691068C4" w14:textId="3ED77D4C" w:rsidR="00EF0DFC" w:rsidRDefault="002505B1" w:rsidP="00881A16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Pr="0013725A">
              <w:rPr>
                <w:lang w:val="pl-PL"/>
              </w:rPr>
              <w:t>ePCC2.</w:t>
            </w:r>
            <w:r w:rsidR="005C484D" w:rsidRPr="005C484D">
              <w:rPr>
                <w:lang w:val="pl-PL"/>
              </w:rPr>
              <w:t>Notariusz_Nazwisko</w:t>
            </w:r>
            <w:r>
              <w:rPr>
                <w:lang w:val="pl-PL"/>
              </w:rPr>
              <w:t>&gt;</w:t>
            </w:r>
          </w:p>
        </w:tc>
      </w:tr>
      <w:tr w:rsidR="00EF0DFC" w:rsidRPr="006D772B" w14:paraId="567D8171" w14:textId="77777777" w:rsidTr="000903B1">
        <w:tc>
          <w:tcPr>
            <w:tcW w:w="1980" w:type="dxa"/>
          </w:tcPr>
          <w:p w14:paraId="72C3BACD" w14:textId="0F89A74B" w:rsidR="00EF0DFC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Data urodzenia</w:t>
            </w:r>
          </w:p>
        </w:tc>
        <w:tc>
          <w:tcPr>
            <w:tcW w:w="7082" w:type="dxa"/>
          </w:tcPr>
          <w:p w14:paraId="59E237A4" w14:textId="0008456C" w:rsidR="00EF0DFC" w:rsidRDefault="002505B1" w:rsidP="005C484D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Pr="0013725A">
              <w:rPr>
                <w:lang w:val="pl-PL"/>
              </w:rPr>
              <w:t>ePCC2.</w:t>
            </w:r>
            <w:r w:rsidR="005C484D" w:rsidRPr="005C484D">
              <w:rPr>
                <w:lang w:val="pl-PL"/>
              </w:rPr>
              <w:t>Notariusz_DataUrodzenia</w:t>
            </w:r>
            <w:r>
              <w:rPr>
                <w:lang w:val="pl-PL"/>
              </w:rPr>
              <w:t>&gt;</w:t>
            </w:r>
          </w:p>
        </w:tc>
      </w:tr>
      <w:tr w:rsidR="00A27C5A" w:rsidRPr="006D772B" w14:paraId="4F920E4B" w14:textId="77777777" w:rsidTr="00A27C5A">
        <w:tc>
          <w:tcPr>
            <w:tcW w:w="9062" w:type="dxa"/>
            <w:gridSpan w:val="2"/>
            <w:vAlign w:val="center"/>
          </w:tcPr>
          <w:p w14:paraId="2A3F0AE7" w14:textId="1C3807F2" w:rsidR="00A27C5A" w:rsidRDefault="00A27C5A" w:rsidP="00A27C5A">
            <w:pPr>
              <w:jc w:val="center"/>
              <w:rPr>
                <w:lang w:val="pl-PL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Płatnik – Adres zamieszkania</w:t>
            </w:r>
          </w:p>
        </w:tc>
      </w:tr>
      <w:tr w:rsidR="00A27C5A" w:rsidRPr="00DB0120" w14:paraId="0D80CF17" w14:textId="77777777" w:rsidTr="000903B1">
        <w:tc>
          <w:tcPr>
            <w:tcW w:w="1980" w:type="dxa"/>
          </w:tcPr>
          <w:p w14:paraId="514648EC" w14:textId="0127CBF1" w:rsidR="00A27C5A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Kod kraju</w:t>
            </w:r>
          </w:p>
        </w:tc>
        <w:tc>
          <w:tcPr>
            <w:tcW w:w="7082" w:type="dxa"/>
          </w:tcPr>
          <w:p w14:paraId="10685490" w14:textId="25BDF2CB" w:rsidR="00A27C5A" w:rsidRPr="005C484D" w:rsidRDefault="002505B1" w:rsidP="005C484D">
            <w:pPr>
              <w:rPr>
                <w:rFonts w:cstheme="minorHAnsi"/>
                <w:lang w:val="pl-PL"/>
              </w:rPr>
            </w:pPr>
            <w:r w:rsidRPr="005C484D">
              <w:rPr>
                <w:rFonts w:cstheme="minorHAnsi"/>
                <w:lang w:val="pl-PL"/>
              </w:rPr>
              <w:t>&lt;O;ePCC2.</w:t>
            </w:r>
            <w:r w:rsidR="005C484D" w:rsidRPr="005C484D">
              <w:rPr>
                <w:rFonts w:cstheme="minorHAnsi"/>
                <w:lang w:val="pl-PL"/>
              </w:rPr>
              <w:t>Notariusz_Adres_KodKraju</w:t>
            </w:r>
            <w:r w:rsidRPr="005C484D">
              <w:rPr>
                <w:rFonts w:cstheme="minorHAnsi"/>
                <w:lang w:val="pl-PL"/>
              </w:rPr>
              <w:t>&gt;</w:t>
            </w:r>
          </w:p>
        </w:tc>
      </w:tr>
      <w:tr w:rsidR="00A27C5A" w:rsidRPr="00DB0120" w14:paraId="322076E6" w14:textId="77777777" w:rsidTr="000903B1">
        <w:tc>
          <w:tcPr>
            <w:tcW w:w="1980" w:type="dxa"/>
          </w:tcPr>
          <w:p w14:paraId="3982CF78" w14:textId="53EB5E4F" w:rsidR="00A27C5A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Województwo</w:t>
            </w:r>
          </w:p>
        </w:tc>
        <w:tc>
          <w:tcPr>
            <w:tcW w:w="7082" w:type="dxa"/>
          </w:tcPr>
          <w:p w14:paraId="6A5DF8D8" w14:textId="2B4DDB25" w:rsidR="00A27C5A" w:rsidRPr="005C484D" w:rsidRDefault="002505B1" w:rsidP="00881A16">
            <w:pPr>
              <w:rPr>
                <w:rFonts w:cstheme="minorHAnsi"/>
                <w:lang w:val="pl-PL"/>
              </w:rPr>
            </w:pPr>
            <w:r w:rsidRPr="005C484D">
              <w:rPr>
                <w:rFonts w:cstheme="minorHAnsi"/>
                <w:lang w:val="pl-PL"/>
              </w:rPr>
              <w:t>&lt;O;ePCC2.</w:t>
            </w:r>
            <w:r w:rsidR="005C484D" w:rsidRPr="005C484D">
              <w:rPr>
                <w:rFonts w:cstheme="minorHAnsi"/>
                <w:lang w:val="pl-PL"/>
              </w:rPr>
              <w:t>Notariusz_Adres_Wojewodztwo</w:t>
            </w:r>
            <w:r w:rsidRPr="005C484D">
              <w:rPr>
                <w:rFonts w:cstheme="minorHAnsi"/>
                <w:lang w:val="pl-PL"/>
              </w:rPr>
              <w:t>&gt;</w:t>
            </w:r>
          </w:p>
        </w:tc>
      </w:tr>
      <w:tr w:rsidR="00A27C5A" w:rsidRPr="00DB0120" w14:paraId="4AAAEAF5" w14:textId="77777777" w:rsidTr="000903B1">
        <w:tc>
          <w:tcPr>
            <w:tcW w:w="1980" w:type="dxa"/>
          </w:tcPr>
          <w:p w14:paraId="172EDD92" w14:textId="6935493D" w:rsidR="00A27C5A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Powiat</w:t>
            </w:r>
          </w:p>
        </w:tc>
        <w:tc>
          <w:tcPr>
            <w:tcW w:w="7082" w:type="dxa"/>
          </w:tcPr>
          <w:p w14:paraId="7BF6EB39" w14:textId="56CC7530" w:rsidR="00A27C5A" w:rsidRPr="005C484D" w:rsidRDefault="002505B1" w:rsidP="00881A16">
            <w:pPr>
              <w:rPr>
                <w:rFonts w:cstheme="minorHAnsi"/>
                <w:lang w:val="pl-PL"/>
              </w:rPr>
            </w:pPr>
            <w:r w:rsidRPr="005C484D">
              <w:rPr>
                <w:rFonts w:cstheme="minorHAnsi"/>
                <w:lang w:val="pl-PL"/>
              </w:rPr>
              <w:t>&lt;O;ePCC2.</w:t>
            </w:r>
            <w:r w:rsidR="005C484D" w:rsidRPr="005C484D">
              <w:rPr>
                <w:rFonts w:cstheme="minorHAnsi"/>
                <w:lang w:val="pl-PL"/>
              </w:rPr>
              <w:t>Notariusz_Adres_Powiat</w:t>
            </w:r>
            <w:r w:rsidRPr="005C484D">
              <w:rPr>
                <w:rFonts w:cstheme="minorHAnsi"/>
                <w:lang w:val="pl-PL"/>
              </w:rPr>
              <w:t>&gt;</w:t>
            </w:r>
          </w:p>
        </w:tc>
      </w:tr>
      <w:tr w:rsidR="00A27C5A" w:rsidRPr="00DB0120" w14:paraId="22F41DC6" w14:textId="77777777" w:rsidTr="000903B1">
        <w:tc>
          <w:tcPr>
            <w:tcW w:w="1980" w:type="dxa"/>
          </w:tcPr>
          <w:p w14:paraId="25BFA1E2" w14:textId="23B20C8A" w:rsidR="00A27C5A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Gmina</w:t>
            </w:r>
          </w:p>
        </w:tc>
        <w:tc>
          <w:tcPr>
            <w:tcW w:w="7082" w:type="dxa"/>
          </w:tcPr>
          <w:p w14:paraId="43B21C4A" w14:textId="6594C49A" w:rsidR="00A27C5A" w:rsidRPr="005C484D" w:rsidRDefault="002505B1" w:rsidP="00881A16">
            <w:pPr>
              <w:rPr>
                <w:rFonts w:cstheme="minorHAnsi"/>
                <w:lang w:val="pl-PL"/>
              </w:rPr>
            </w:pPr>
            <w:r w:rsidRPr="005C484D">
              <w:rPr>
                <w:rFonts w:cstheme="minorHAnsi"/>
                <w:lang w:val="pl-PL"/>
              </w:rPr>
              <w:t>&lt;O;ePCC2.</w:t>
            </w:r>
            <w:r w:rsidR="005C484D" w:rsidRPr="005C484D">
              <w:rPr>
                <w:rFonts w:cstheme="minorHAnsi"/>
                <w:lang w:val="pl-PL"/>
              </w:rPr>
              <w:t>Notariusz_Adres_Gmina</w:t>
            </w:r>
            <w:r w:rsidRPr="005C484D">
              <w:rPr>
                <w:rFonts w:cstheme="minorHAnsi"/>
                <w:lang w:val="pl-PL"/>
              </w:rPr>
              <w:t>&gt;</w:t>
            </w:r>
          </w:p>
        </w:tc>
      </w:tr>
      <w:tr w:rsidR="00A27C5A" w:rsidRPr="00DB0120" w14:paraId="72C810F6" w14:textId="77777777" w:rsidTr="000903B1">
        <w:tc>
          <w:tcPr>
            <w:tcW w:w="1980" w:type="dxa"/>
          </w:tcPr>
          <w:p w14:paraId="4209B60D" w14:textId="3B83CEF7" w:rsidR="00A27C5A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Ulica</w:t>
            </w:r>
          </w:p>
        </w:tc>
        <w:tc>
          <w:tcPr>
            <w:tcW w:w="7082" w:type="dxa"/>
          </w:tcPr>
          <w:p w14:paraId="0999F7E7" w14:textId="534F64A6" w:rsidR="00A27C5A" w:rsidRPr="005C484D" w:rsidRDefault="002505B1" w:rsidP="00881A16">
            <w:pPr>
              <w:rPr>
                <w:rFonts w:cstheme="minorHAnsi"/>
                <w:lang w:val="pl-PL"/>
              </w:rPr>
            </w:pPr>
            <w:r w:rsidRPr="005C484D">
              <w:rPr>
                <w:rFonts w:cstheme="minorHAnsi"/>
                <w:lang w:val="pl-PL"/>
              </w:rPr>
              <w:t>&lt;O;ePCC2.</w:t>
            </w:r>
            <w:r w:rsidR="005C484D" w:rsidRPr="005C484D">
              <w:rPr>
                <w:rFonts w:cstheme="minorHAnsi"/>
                <w:lang w:val="pl-PL"/>
              </w:rPr>
              <w:t>Notariusz_Adres_Ulica</w:t>
            </w:r>
            <w:r w:rsidRPr="005C484D">
              <w:rPr>
                <w:rFonts w:cstheme="minorHAnsi"/>
                <w:lang w:val="pl-PL"/>
              </w:rPr>
              <w:t>&gt;</w:t>
            </w:r>
          </w:p>
        </w:tc>
      </w:tr>
      <w:tr w:rsidR="00A27C5A" w:rsidRPr="00DB0120" w14:paraId="6121C32C" w14:textId="77777777" w:rsidTr="000903B1">
        <w:tc>
          <w:tcPr>
            <w:tcW w:w="1980" w:type="dxa"/>
          </w:tcPr>
          <w:p w14:paraId="1A355DD1" w14:textId="1CC94EEC" w:rsidR="00A27C5A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Numer domu</w:t>
            </w:r>
          </w:p>
        </w:tc>
        <w:tc>
          <w:tcPr>
            <w:tcW w:w="7082" w:type="dxa"/>
          </w:tcPr>
          <w:p w14:paraId="0C5CD9F2" w14:textId="23C9C279" w:rsidR="00A27C5A" w:rsidRPr="005C484D" w:rsidRDefault="002505B1" w:rsidP="005C484D">
            <w:pPr>
              <w:rPr>
                <w:rFonts w:cstheme="minorHAnsi"/>
                <w:lang w:val="pl-PL"/>
              </w:rPr>
            </w:pPr>
            <w:r w:rsidRPr="005C484D">
              <w:rPr>
                <w:rFonts w:cstheme="minorHAnsi"/>
                <w:lang w:val="pl-PL"/>
              </w:rPr>
              <w:t>&lt;O;ePCC2.</w:t>
            </w:r>
            <w:r w:rsidR="005C484D" w:rsidRPr="005C484D">
              <w:rPr>
                <w:rFonts w:cstheme="minorHAnsi"/>
                <w:lang w:val="pl-PL"/>
              </w:rPr>
              <w:t>Notariusz_Adres_NrDomu</w:t>
            </w:r>
            <w:r w:rsidRPr="005C484D">
              <w:rPr>
                <w:rFonts w:cstheme="minorHAnsi"/>
                <w:lang w:val="pl-PL"/>
              </w:rPr>
              <w:t>&gt;</w:t>
            </w:r>
          </w:p>
        </w:tc>
      </w:tr>
      <w:tr w:rsidR="00A27C5A" w:rsidRPr="00DB0120" w14:paraId="22957818" w14:textId="77777777" w:rsidTr="000903B1">
        <w:tc>
          <w:tcPr>
            <w:tcW w:w="1980" w:type="dxa"/>
          </w:tcPr>
          <w:p w14:paraId="3445D09D" w14:textId="60358E83" w:rsidR="00A27C5A" w:rsidRDefault="00A27C5A" w:rsidP="00A27C5A">
            <w:pPr>
              <w:rPr>
                <w:lang w:val="pl-PL"/>
              </w:rPr>
            </w:pPr>
            <w:r>
              <w:rPr>
                <w:lang w:val="pl-PL"/>
              </w:rPr>
              <w:t>Numer lokalu</w:t>
            </w:r>
          </w:p>
        </w:tc>
        <w:tc>
          <w:tcPr>
            <w:tcW w:w="7082" w:type="dxa"/>
          </w:tcPr>
          <w:p w14:paraId="7560EDF3" w14:textId="23F41726" w:rsidR="00A27C5A" w:rsidRPr="005C484D" w:rsidRDefault="002505B1" w:rsidP="005C484D">
            <w:pPr>
              <w:rPr>
                <w:rFonts w:cstheme="minorHAnsi"/>
                <w:lang w:val="pl-PL"/>
              </w:rPr>
            </w:pPr>
            <w:r w:rsidRPr="005C484D">
              <w:rPr>
                <w:rFonts w:cstheme="minorHAnsi"/>
                <w:lang w:val="pl-PL"/>
              </w:rPr>
              <w:t>&lt;O;ePCC2.</w:t>
            </w:r>
            <w:r w:rsidR="005C484D" w:rsidRPr="005C484D">
              <w:rPr>
                <w:rFonts w:cstheme="minorHAnsi"/>
                <w:color w:val="000000"/>
                <w:lang w:val="pl-PL"/>
              </w:rPr>
              <w:t>Notariusz_Adres_NrLokalu</w:t>
            </w:r>
            <w:r w:rsidRPr="005C484D">
              <w:rPr>
                <w:rFonts w:cstheme="minorHAnsi"/>
                <w:lang w:val="pl-PL"/>
              </w:rPr>
              <w:t>&gt;</w:t>
            </w:r>
          </w:p>
        </w:tc>
      </w:tr>
      <w:tr w:rsidR="00A27C5A" w:rsidRPr="00DB0120" w14:paraId="50D81F77" w14:textId="77777777" w:rsidTr="000903B1">
        <w:tc>
          <w:tcPr>
            <w:tcW w:w="1980" w:type="dxa"/>
          </w:tcPr>
          <w:p w14:paraId="6D28B012" w14:textId="2296C077" w:rsidR="00A27C5A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Miejscowość</w:t>
            </w:r>
          </w:p>
        </w:tc>
        <w:tc>
          <w:tcPr>
            <w:tcW w:w="7082" w:type="dxa"/>
          </w:tcPr>
          <w:p w14:paraId="4CF7933B" w14:textId="310A40FF" w:rsidR="00A27C5A" w:rsidRPr="005C484D" w:rsidRDefault="002505B1" w:rsidP="00881A16">
            <w:pPr>
              <w:rPr>
                <w:rFonts w:cstheme="minorHAnsi"/>
                <w:lang w:val="pl-PL"/>
              </w:rPr>
            </w:pPr>
            <w:r w:rsidRPr="005C484D">
              <w:rPr>
                <w:rFonts w:cstheme="minorHAnsi"/>
                <w:lang w:val="pl-PL"/>
              </w:rPr>
              <w:t>&lt;O;ePCC2.</w:t>
            </w:r>
            <w:r w:rsidR="005C484D" w:rsidRPr="005C484D">
              <w:rPr>
                <w:rFonts w:cstheme="minorHAnsi"/>
                <w:lang w:val="pl-PL"/>
              </w:rPr>
              <w:t>Notariusz_Adres_Miejscowosc</w:t>
            </w:r>
            <w:r w:rsidRPr="005C484D">
              <w:rPr>
                <w:rFonts w:cstheme="minorHAnsi"/>
                <w:lang w:val="pl-PL"/>
              </w:rPr>
              <w:t>&gt;</w:t>
            </w:r>
          </w:p>
        </w:tc>
      </w:tr>
      <w:tr w:rsidR="00A27C5A" w:rsidRPr="00DB0120" w14:paraId="532AECD4" w14:textId="77777777" w:rsidTr="000903B1">
        <w:tc>
          <w:tcPr>
            <w:tcW w:w="1980" w:type="dxa"/>
          </w:tcPr>
          <w:p w14:paraId="43AC786F" w14:textId="327AAEB1" w:rsidR="00A27C5A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Kod pocztowy</w:t>
            </w:r>
          </w:p>
        </w:tc>
        <w:tc>
          <w:tcPr>
            <w:tcW w:w="7082" w:type="dxa"/>
          </w:tcPr>
          <w:p w14:paraId="4A950D45" w14:textId="023E19E2" w:rsidR="00A27C5A" w:rsidRPr="005C484D" w:rsidRDefault="002505B1" w:rsidP="00881A16">
            <w:pPr>
              <w:rPr>
                <w:rFonts w:cstheme="minorHAnsi"/>
                <w:lang w:val="pl-PL"/>
              </w:rPr>
            </w:pPr>
            <w:r w:rsidRPr="005C484D">
              <w:rPr>
                <w:rFonts w:cstheme="minorHAnsi"/>
                <w:lang w:val="pl-PL"/>
              </w:rPr>
              <w:t>&lt;O;ePCC2.</w:t>
            </w:r>
            <w:r w:rsidR="005C484D" w:rsidRPr="005C484D">
              <w:rPr>
                <w:rFonts w:cstheme="minorHAnsi"/>
                <w:lang w:val="pl-PL"/>
              </w:rPr>
              <w:t>Notariusz_Adres_KodPocztowy</w:t>
            </w:r>
            <w:r w:rsidRPr="005C484D">
              <w:rPr>
                <w:rFonts w:cstheme="minorHAnsi"/>
                <w:lang w:val="pl-PL"/>
              </w:rPr>
              <w:t>&gt;</w:t>
            </w:r>
          </w:p>
        </w:tc>
      </w:tr>
      <w:tr w:rsidR="00A27C5A" w:rsidRPr="00DB0120" w14:paraId="26427EBE" w14:textId="77777777" w:rsidTr="000903B1">
        <w:tc>
          <w:tcPr>
            <w:tcW w:w="1980" w:type="dxa"/>
          </w:tcPr>
          <w:p w14:paraId="57185118" w14:textId="3D3EB77A" w:rsidR="00A27C5A" w:rsidRDefault="00A27C5A" w:rsidP="00EF0DFC">
            <w:pPr>
              <w:rPr>
                <w:lang w:val="pl-PL"/>
              </w:rPr>
            </w:pPr>
            <w:r>
              <w:rPr>
                <w:lang w:val="pl-PL"/>
              </w:rPr>
              <w:t>Poczta</w:t>
            </w:r>
          </w:p>
        </w:tc>
        <w:tc>
          <w:tcPr>
            <w:tcW w:w="7082" w:type="dxa"/>
          </w:tcPr>
          <w:p w14:paraId="5AEBE1CE" w14:textId="66110EE3" w:rsidR="00A27C5A" w:rsidRPr="005C484D" w:rsidRDefault="002505B1" w:rsidP="005C484D">
            <w:pPr>
              <w:rPr>
                <w:rFonts w:cstheme="minorHAnsi"/>
                <w:lang w:val="pl-PL"/>
              </w:rPr>
            </w:pPr>
            <w:r w:rsidRPr="005C484D">
              <w:rPr>
                <w:rFonts w:cstheme="minorHAnsi"/>
                <w:lang w:val="pl-PL"/>
              </w:rPr>
              <w:t>&lt;O;ePCC2.</w:t>
            </w:r>
            <w:r w:rsidR="005C484D" w:rsidRPr="005C484D">
              <w:rPr>
                <w:rFonts w:cstheme="minorHAnsi"/>
                <w:lang w:val="pl-PL"/>
              </w:rPr>
              <w:t>Notariusz_Adres_Poczta</w:t>
            </w:r>
            <w:r w:rsidRPr="005C484D">
              <w:rPr>
                <w:rFonts w:cstheme="minorHAnsi"/>
                <w:lang w:val="pl-PL"/>
              </w:rPr>
              <w:t>&gt;</w:t>
            </w:r>
          </w:p>
        </w:tc>
      </w:tr>
    </w:tbl>
    <w:p w14:paraId="437A2E3A" w14:textId="04BD8E01" w:rsidR="002D2AD7" w:rsidRDefault="002D2AD7" w:rsidP="002D2AD7">
      <w:pPr>
        <w:rPr>
          <w:lang w:val="pl-PL"/>
        </w:rPr>
      </w:pPr>
    </w:p>
    <w:p w14:paraId="2A119884" w14:textId="6C310C42" w:rsidR="00A27C5A" w:rsidRDefault="00A27C5A" w:rsidP="00A27C5A">
      <w:pPr>
        <w:jc w:val="center"/>
        <w:rPr>
          <w:b/>
          <w:bCs/>
          <w:sz w:val="32"/>
          <w:szCs w:val="32"/>
          <w:lang w:val="pl-PL"/>
        </w:rPr>
      </w:pPr>
      <w:r>
        <w:rPr>
          <w:b/>
          <w:bCs/>
          <w:sz w:val="32"/>
          <w:szCs w:val="32"/>
          <w:lang w:val="pl-PL"/>
        </w:rPr>
        <w:t>Pozycje szczegółowe: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830"/>
        <w:gridCol w:w="6232"/>
      </w:tblGrid>
      <w:tr w:rsidR="005C484D" w14:paraId="57B1D6B4" w14:textId="77777777" w:rsidTr="00751694">
        <w:tc>
          <w:tcPr>
            <w:tcW w:w="9062" w:type="dxa"/>
            <w:gridSpan w:val="2"/>
            <w:vAlign w:val="center"/>
          </w:tcPr>
          <w:p w14:paraId="154A1FC7" w14:textId="121362F5" w:rsidR="005C484D" w:rsidRPr="00447F99" w:rsidRDefault="005C484D" w:rsidP="00751694">
            <w:pPr>
              <w:jc w:val="center"/>
              <w:rPr>
                <w:sz w:val="24"/>
                <w:szCs w:val="24"/>
                <w:lang w:val="pl-PL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Kancelaria</w:t>
            </w:r>
          </w:p>
        </w:tc>
      </w:tr>
      <w:tr w:rsidR="005C484D" w:rsidRPr="00DB0120" w14:paraId="0D51552A" w14:textId="77777777" w:rsidTr="000903B1">
        <w:tc>
          <w:tcPr>
            <w:tcW w:w="2830" w:type="dxa"/>
          </w:tcPr>
          <w:p w14:paraId="5C86A72F" w14:textId="369D7F05" w:rsidR="005C484D" w:rsidRDefault="000903B1" w:rsidP="00751694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Województwo</w:t>
            </w:r>
          </w:p>
        </w:tc>
        <w:tc>
          <w:tcPr>
            <w:tcW w:w="6232" w:type="dxa"/>
          </w:tcPr>
          <w:p w14:paraId="34C89037" w14:textId="0576E3F1" w:rsidR="005C484D" w:rsidRDefault="005C484D" w:rsidP="000903B1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Pr="0013725A">
              <w:rPr>
                <w:lang w:val="pl-PL"/>
              </w:rPr>
              <w:t>ePCC2.</w:t>
            </w:r>
            <w:r w:rsidR="000903B1" w:rsidRPr="000903B1">
              <w:rPr>
                <w:lang w:val="pl-PL"/>
              </w:rPr>
              <w:t>Kancelaria_Adres_Wojewodztwo</w:t>
            </w:r>
            <w:r>
              <w:rPr>
                <w:lang w:val="pl-PL"/>
              </w:rPr>
              <w:t>&gt;</w:t>
            </w:r>
          </w:p>
        </w:tc>
      </w:tr>
      <w:tr w:rsidR="005C484D" w:rsidRPr="00DB0120" w14:paraId="66BC5036" w14:textId="77777777" w:rsidTr="000903B1">
        <w:tc>
          <w:tcPr>
            <w:tcW w:w="2830" w:type="dxa"/>
          </w:tcPr>
          <w:p w14:paraId="043CF52B" w14:textId="68FEF5E8" w:rsidR="005C484D" w:rsidRDefault="000903B1" w:rsidP="00751694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Powiat</w:t>
            </w:r>
          </w:p>
        </w:tc>
        <w:tc>
          <w:tcPr>
            <w:tcW w:w="6232" w:type="dxa"/>
          </w:tcPr>
          <w:p w14:paraId="31961BFC" w14:textId="0653ACD4" w:rsidR="005C484D" w:rsidRDefault="005C484D" w:rsidP="000903B1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Pr="0013725A">
              <w:rPr>
                <w:lang w:val="pl-PL"/>
              </w:rPr>
              <w:t>ePCC2.</w:t>
            </w:r>
            <w:r w:rsidR="000903B1" w:rsidRPr="000903B1">
              <w:rPr>
                <w:lang w:val="pl-PL"/>
              </w:rPr>
              <w:t>Kancelaria_Adres_Powiat</w:t>
            </w:r>
            <w:r>
              <w:rPr>
                <w:lang w:val="pl-PL"/>
              </w:rPr>
              <w:t>&gt;</w:t>
            </w:r>
          </w:p>
        </w:tc>
      </w:tr>
      <w:tr w:rsidR="000903B1" w:rsidRPr="00DB0120" w14:paraId="159873EC" w14:textId="77777777" w:rsidTr="000903B1">
        <w:tc>
          <w:tcPr>
            <w:tcW w:w="2830" w:type="dxa"/>
          </w:tcPr>
          <w:p w14:paraId="1A4F3025" w14:textId="080EDC98" w:rsidR="000903B1" w:rsidRDefault="000903B1" w:rsidP="00751694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Gmina</w:t>
            </w:r>
          </w:p>
        </w:tc>
        <w:tc>
          <w:tcPr>
            <w:tcW w:w="6232" w:type="dxa"/>
          </w:tcPr>
          <w:p w14:paraId="6AF6B55C" w14:textId="510DAD7B" w:rsidR="000903B1" w:rsidRDefault="000903B1" w:rsidP="000903B1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Pr="0013725A">
              <w:rPr>
                <w:lang w:val="pl-PL"/>
              </w:rPr>
              <w:t>ePCC2.</w:t>
            </w:r>
            <w:r w:rsidRPr="000903B1">
              <w:rPr>
                <w:lang w:val="pl-PL"/>
              </w:rPr>
              <w:t>Kancelaria_Adres_Gmina</w:t>
            </w:r>
            <w:r>
              <w:rPr>
                <w:lang w:val="pl-PL"/>
              </w:rPr>
              <w:t>&gt;</w:t>
            </w:r>
          </w:p>
        </w:tc>
      </w:tr>
      <w:tr w:rsidR="000903B1" w:rsidRPr="00DB0120" w14:paraId="091B7A5A" w14:textId="77777777" w:rsidTr="000903B1">
        <w:tc>
          <w:tcPr>
            <w:tcW w:w="2830" w:type="dxa"/>
          </w:tcPr>
          <w:p w14:paraId="49020349" w14:textId="2C8AFD56" w:rsidR="000903B1" w:rsidRDefault="000903B1" w:rsidP="00751694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Ulica</w:t>
            </w:r>
          </w:p>
        </w:tc>
        <w:tc>
          <w:tcPr>
            <w:tcW w:w="6232" w:type="dxa"/>
          </w:tcPr>
          <w:p w14:paraId="6D44F297" w14:textId="33387BD0" w:rsidR="000903B1" w:rsidRDefault="000903B1" w:rsidP="000903B1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Pr="0013725A">
              <w:rPr>
                <w:lang w:val="pl-PL"/>
              </w:rPr>
              <w:t>ePCC2.</w:t>
            </w:r>
            <w:r w:rsidRPr="000903B1">
              <w:rPr>
                <w:lang w:val="pl-PL"/>
              </w:rPr>
              <w:t>Kancelaria_Adres_Ulica</w:t>
            </w:r>
            <w:r>
              <w:rPr>
                <w:lang w:val="pl-PL"/>
              </w:rPr>
              <w:t>&gt;</w:t>
            </w:r>
          </w:p>
        </w:tc>
      </w:tr>
      <w:tr w:rsidR="000903B1" w:rsidRPr="00DB0120" w14:paraId="40F7C18C" w14:textId="77777777" w:rsidTr="000903B1">
        <w:tc>
          <w:tcPr>
            <w:tcW w:w="2830" w:type="dxa"/>
          </w:tcPr>
          <w:p w14:paraId="561C5AD2" w14:textId="47EF6738" w:rsidR="000903B1" w:rsidRDefault="000903B1" w:rsidP="000903B1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Numer domu</w:t>
            </w:r>
          </w:p>
        </w:tc>
        <w:tc>
          <w:tcPr>
            <w:tcW w:w="6232" w:type="dxa"/>
          </w:tcPr>
          <w:p w14:paraId="18D510F2" w14:textId="286D1D0D" w:rsidR="000903B1" w:rsidRDefault="000903B1" w:rsidP="00176576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Pr="0013725A">
              <w:rPr>
                <w:lang w:val="pl-PL"/>
              </w:rPr>
              <w:t>ePCC2.</w:t>
            </w:r>
            <w:r w:rsidRPr="000903B1">
              <w:rPr>
                <w:lang w:val="pl-PL"/>
              </w:rPr>
              <w:t>Kancelaria_Adres_NrDomu</w:t>
            </w:r>
            <w:r>
              <w:rPr>
                <w:lang w:val="pl-PL"/>
              </w:rPr>
              <w:t>&gt;</w:t>
            </w:r>
          </w:p>
        </w:tc>
      </w:tr>
      <w:tr w:rsidR="000903B1" w:rsidRPr="00DB0120" w14:paraId="424303C5" w14:textId="77777777" w:rsidTr="000903B1">
        <w:tc>
          <w:tcPr>
            <w:tcW w:w="2830" w:type="dxa"/>
          </w:tcPr>
          <w:p w14:paraId="34F5D0D0" w14:textId="29E8B9EF" w:rsidR="000903B1" w:rsidRDefault="000903B1" w:rsidP="00751694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Numer lokalu</w:t>
            </w:r>
          </w:p>
        </w:tc>
        <w:tc>
          <w:tcPr>
            <w:tcW w:w="6232" w:type="dxa"/>
          </w:tcPr>
          <w:p w14:paraId="5558946D" w14:textId="7D003258" w:rsidR="000903B1" w:rsidRDefault="000903B1" w:rsidP="00176576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Pr="0013725A">
              <w:rPr>
                <w:lang w:val="pl-PL"/>
              </w:rPr>
              <w:t>ePCC2.</w:t>
            </w:r>
            <w:r w:rsidRPr="000903B1">
              <w:rPr>
                <w:lang w:val="pl-PL"/>
              </w:rPr>
              <w:t>Kancelaria_Adres_NrLokalu</w:t>
            </w:r>
            <w:r>
              <w:rPr>
                <w:lang w:val="pl-PL"/>
              </w:rPr>
              <w:t>&gt;</w:t>
            </w:r>
          </w:p>
        </w:tc>
      </w:tr>
      <w:tr w:rsidR="000903B1" w:rsidRPr="00DB0120" w14:paraId="6D52A44C" w14:textId="77777777" w:rsidTr="000903B1">
        <w:tc>
          <w:tcPr>
            <w:tcW w:w="2830" w:type="dxa"/>
          </w:tcPr>
          <w:p w14:paraId="23F7C8FE" w14:textId="67013A03" w:rsidR="000903B1" w:rsidRDefault="000903B1" w:rsidP="00751694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Miejscowość</w:t>
            </w:r>
          </w:p>
        </w:tc>
        <w:tc>
          <w:tcPr>
            <w:tcW w:w="6232" w:type="dxa"/>
          </w:tcPr>
          <w:p w14:paraId="73E68393" w14:textId="0B9843C5" w:rsidR="000903B1" w:rsidRDefault="000903B1" w:rsidP="00176576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Pr="0013725A">
              <w:rPr>
                <w:lang w:val="pl-PL"/>
              </w:rPr>
              <w:t>ePCC2.</w:t>
            </w:r>
            <w:r w:rsidRPr="000903B1">
              <w:rPr>
                <w:lang w:val="pl-PL"/>
              </w:rPr>
              <w:t>Kancelaria_Adres_Miejscowosc</w:t>
            </w:r>
            <w:r>
              <w:rPr>
                <w:lang w:val="pl-PL"/>
              </w:rPr>
              <w:t>&gt;</w:t>
            </w:r>
          </w:p>
        </w:tc>
      </w:tr>
      <w:tr w:rsidR="000903B1" w:rsidRPr="00DB0120" w14:paraId="6FF5A309" w14:textId="77777777" w:rsidTr="000903B1">
        <w:tc>
          <w:tcPr>
            <w:tcW w:w="2830" w:type="dxa"/>
          </w:tcPr>
          <w:p w14:paraId="6B6585CC" w14:textId="76633EA3" w:rsidR="000903B1" w:rsidRDefault="000903B1" w:rsidP="00751694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Kod pocztowy</w:t>
            </w:r>
          </w:p>
        </w:tc>
        <w:tc>
          <w:tcPr>
            <w:tcW w:w="6232" w:type="dxa"/>
          </w:tcPr>
          <w:p w14:paraId="30CAD261" w14:textId="6B6CA253" w:rsidR="000903B1" w:rsidRDefault="000903B1" w:rsidP="00176576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Pr="0013725A">
              <w:rPr>
                <w:lang w:val="pl-PL"/>
              </w:rPr>
              <w:t>ePCC2.</w:t>
            </w:r>
            <w:r w:rsidRPr="000903B1">
              <w:rPr>
                <w:lang w:val="pl-PL"/>
              </w:rPr>
              <w:t>Kancelaria_Adres_KodPocztowy</w:t>
            </w:r>
            <w:r>
              <w:rPr>
                <w:lang w:val="pl-PL"/>
              </w:rPr>
              <w:t>&gt;</w:t>
            </w:r>
          </w:p>
        </w:tc>
      </w:tr>
      <w:tr w:rsidR="000903B1" w:rsidRPr="00DB0120" w14:paraId="40FE9ACD" w14:textId="77777777" w:rsidTr="000903B1">
        <w:tc>
          <w:tcPr>
            <w:tcW w:w="2830" w:type="dxa"/>
          </w:tcPr>
          <w:p w14:paraId="52BB41D2" w14:textId="37F6ADD1" w:rsidR="000903B1" w:rsidRDefault="000903B1" w:rsidP="00751694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Poczta</w:t>
            </w:r>
          </w:p>
        </w:tc>
        <w:tc>
          <w:tcPr>
            <w:tcW w:w="6232" w:type="dxa"/>
          </w:tcPr>
          <w:p w14:paraId="74D8ECBA" w14:textId="419C281D" w:rsidR="000903B1" w:rsidRDefault="000903B1" w:rsidP="00176576">
            <w:pPr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Pr="0013725A">
              <w:rPr>
                <w:lang w:val="pl-PL"/>
              </w:rPr>
              <w:t>ePCC2.</w:t>
            </w:r>
            <w:r w:rsidRPr="000903B1">
              <w:rPr>
                <w:lang w:val="pl-PL"/>
              </w:rPr>
              <w:t>Kancelaria_Adres_Poczta</w:t>
            </w:r>
            <w:r>
              <w:rPr>
                <w:lang w:val="pl-PL"/>
              </w:rPr>
              <w:t>&gt;</w:t>
            </w:r>
          </w:p>
        </w:tc>
      </w:tr>
      <w:tr w:rsidR="000903B1" w:rsidRPr="000903B1" w14:paraId="0D8E5490" w14:textId="77777777" w:rsidTr="000903B1">
        <w:tc>
          <w:tcPr>
            <w:tcW w:w="2830" w:type="dxa"/>
          </w:tcPr>
          <w:p w14:paraId="62B7B79D" w14:textId="38F9CDEB" w:rsidR="000903B1" w:rsidRDefault="000903B1" w:rsidP="00751694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Łączna kwota podatku</w:t>
            </w:r>
          </w:p>
        </w:tc>
        <w:tc>
          <w:tcPr>
            <w:tcW w:w="6232" w:type="dxa"/>
            <w:vAlign w:val="center"/>
          </w:tcPr>
          <w:p w14:paraId="3D0BECF5" w14:textId="18AAE213" w:rsidR="000903B1" w:rsidRDefault="000903B1" w:rsidP="000903B1">
            <w:pPr>
              <w:jc w:val="right"/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Pr="0013725A">
              <w:rPr>
                <w:lang w:val="pl-PL"/>
              </w:rPr>
              <w:t>ePCC2.</w:t>
            </w:r>
            <w:r w:rsidRPr="000903B1">
              <w:rPr>
                <w:lang w:val="pl-PL"/>
              </w:rPr>
              <w:t>LacznaKwotaPodatku</w:t>
            </w:r>
            <w:r>
              <w:rPr>
                <w:lang w:val="pl-PL"/>
              </w:rPr>
              <w:t>&gt;</w:t>
            </w:r>
          </w:p>
        </w:tc>
      </w:tr>
      <w:tr w:rsidR="000903B1" w:rsidRPr="000903B1" w14:paraId="0CED2755" w14:textId="77777777" w:rsidTr="000903B1">
        <w:tc>
          <w:tcPr>
            <w:tcW w:w="2830" w:type="dxa"/>
          </w:tcPr>
          <w:p w14:paraId="6484A600" w14:textId="7D6EA3E8" w:rsidR="000903B1" w:rsidRDefault="000903B1" w:rsidP="000903B1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Od spółek kapitałowych</w:t>
            </w:r>
          </w:p>
        </w:tc>
        <w:tc>
          <w:tcPr>
            <w:tcW w:w="6232" w:type="dxa"/>
            <w:vAlign w:val="center"/>
          </w:tcPr>
          <w:p w14:paraId="4FE12FA2" w14:textId="3331CDA4" w:rsidR="000903B1" w:rsidRDefault="000903B1" w:rsidP="000903B1">
            <w:pPr>
              <w:jc w:val="right"/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Pr="0013725A">
              <w:rPr>
                <w:lang w:val="pl-PL"/>
              </w:rPr>
              <w:t>ePCC2.</w:t>
            </w:r>
            <w:r w:rsidRPr="000903B1">
              <w:rPr>
                <w:lang w:val="pl-PL"/>
              </w:rPr>
              <w:t>KwotaPodatkuSpolekKapitalowych</w:t>
            </w:r>
            <w:r>
              <w:rPr>
                <w:lang w:val="pl-PL"/>
              </w:rPr>
              <w:t>&gt;</w:t>
            </w:r>
          </w:p>
        </w:tc>
      </w:tr>
      <w:tr w:rsidR="000903B1" w:rsidRPr="000903B1" w14:paraId="7208E873" w14:textId="77777777" w:rsidTr="000903B1">
        <w:tc>
          <w:tcPr>
            <w:tcW w:w="2830" w:type="dxa"/>
          </w:tcPr>
          <w:p w14:paraId="2DE4D49A" w14:textId="63B564FC" w:rsidR="000903B1" w:rsidRDefault="000903B1" w:rsidP="00751694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Potrącone wynagrodzenie</w:t>
            </w:r>
          </w:p>
        </w:tc>
        <w:tc>
          <w:tcPr>
            <w:tcW w:w="6232" w:type="dxa"/>
            <w:vAlign w:val="center"/>
          </w:tcPr>
          <w:p w14:paraId="3EBCF4D2" w14:textId="415D4BCD" w:rsidR="000903B1" w:rsidRDefault="000903B1" w:rsidP="000903B1">
            <w:pPr>
              <w:jc w:val="right"/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Pr="0013725A">
              <w:rPr>
                <w:lang w:val="pl-PL"/>
              </w:rPr>
              <w:t>ePCC2.</w:t>
            </w:r>
            <w:r w:rsidRPr="000903B1">
              <w:rPr>
                <w:lang w:val="pl-PL"/>
              </w:rPr>
              <w:t>KwotaPotraconegoWynagrodzenia</w:t>
            </w:r>
            <w:r>
              <w:rPr>
                <w:lang w:val="pl-PL"/>
              </w:rPr>
              <w:t>&gt;</w:t>
            </w:r>
          </w:p>
        </w:tc>
      </w:tr>
      <w:tr w:rsidR="000903B1" w:rsidRPr="000903B1" w14:paraId="1CD86739" w14:textId="77777777" w:rsidTr="000903B1">
        <w:tc>
          <w:tcPr>
            <w:tcW w:w="2830" w:type="dxa"/>
          </w:tcPr>
          <w:p w14:paraId="171899EE" w14:textId="0B467734" w:rsidR="000903B1" w:rsidRDefault="000903B1" w:rsidP="00751694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Do wpłaty</w:t>
            </w:r>
          </w:p>
        </w:tc>
        <w:tc>
          <w:tcPr>
            <w:tcW w:w="6232" w:type="dxa"/>
            <w:vAlign w:val="center"/>
          </w:tcPr>
          <w:p w14:paraId="25D5F9AF" w14:textId="4668E671" w:rsidR="000903B1" w:rsidRDefault="000903B1" w:rsidP="000903B1">
            <w:pPr>
              <w:jc w:val="right"/>
              <w:rPr>
                <w:lang w:val="pl-PL"/>
              </w:rPr>
            </w:pPr>
            <w:r>
              <w:rPr>
                <w:lang w:val="pl-PL"/>
              </w:rPr>
              <w:t>&lt;O;</w:t>
            </w:r>
            <w:r w:rsidRPr="0013725A">
              <w:rPr>
                <w:lang w:val="pl-PL"/>
              </w:rPr>
              <w:t>ePCC2.</w:t>
            </w:r>
            <w:r w:rsidRPr="000903B1">
              <w:rPr>
                <w:lang w:val="pl-PL"/>
              </w:rPr>
              <w:t>KwotaDoWplaty</w:t>
            </w:r>
            <w:r>
              <w:rPr>
                <w:lang w:val="pl-PL"/>
              </w:rPr>
              <w:t>&gt;</w:t>
            </w:r>
          </w:p>
        </w:tc>
      </w:tr>
    </w:tbl>
    <w:p w14:paraId="64DCE9F0" w14:textId="77777777" w:rsidR="005C484D" w:rsidRDefault="005C484D" w:rsidP="00A27C5A">
      <w:pPr>
        <w:jc w:val="center"/>
        <w:rPr>
          <w:lang w:val="pl-P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6515"/>
      </w:tblGrid>
      <w:tr w:rsidR="00461CB9" w:rsidRPr="00DB0120" w14:paraId="41E8BB86" w14:textId="77777777" w:rsidTr="0017177F">
        <w:tc>
          <w:tcPr>
            <w:tcW w:w="9062" w:type="dxa"/>
            <w:gridSpan w:val="2"/>
          </w:tcPr>
          <w:p w14:paraId="4CC87977" w14:textId="6D591B9D" w:rsidR="00461CB9" w:rsidRPr="00447F99" w:rsidRDefault="00461CB9" w:rsidP="00AE3A4E">
            <w:pPr>
              <w:jc w:val="center"/>
              <w:rPr>
                <w:sz w:val="24"/>
                <w:szCs w:val="24"/>
                <w:lang w:val="pl-PL"/>
              </w:rPr>
            </w:pPr>
            <w:r>
              <w:rPr>
                <w:lang w:val="pl-PL"/>
              </w:rPr>
              <w:t>&lt;O</w:t>
            </w:r>
            <w:r w:rsidR="00560668">
              <w:rPr>
                <w:lang w:val="pl-PL"/>
              </w:rPr>
              <w:t>T</w:t>
            </w:r>
            <w:r w:rsidR="00FC6D21">
              <w:rPr>
                <w:lang w:val="pl-PL"/>
              </w:rPr>
              <w:t>;</w:t>
            </w:r>
            <w:r w:rsidR="00A27C5A" w:rsidRPr="0013725A">
              <w:rPr>
                <w:lang w:val="pl-PL"/>
              </w:rPr>
              <w:t>ePCC2.</w:t>
            </w:r>
            <w:r w:rsidR="00A27C5A">
              <w:rPr>
                <w:lang w:val="pl-PL"/>
              </w:rPr>
              <w:t>Gminy</w:t>
            </w:r>
            <w:r w:rsidRPr="00B66162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val="pl-PL"/>
              </w:rPr>
              <w:t>&gt;</w:t>
            </w:r>
            <w:r w:rsidR="00A27C5A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val="pl-PL"/>
              </w:rPr>
              <w:t>Gmina</w:t>
            </w:r>
            <w:r w:rsidR="00A53CED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val="pl-PL"/>
              </w:rPr>
              <w:t xml:space="preserve"> podatek</w:t>
            </w:r>
          </w:p>
        </w:tc>
      </w:tr>
      <w:tr w:rsidR="00461CB9" w:rsidRPr="00B66162" w14:paraId="7B0A8F6A" w14:textId="77777777" w:rsidTr="000903B1">
        <w:tc>
          <w:tcPr>
            <w:tcW w:w="2547" w:type="dxa"/>
          </w:tcPr>
          <w:p w14:paraId="186ECFBC" w14:textId="2DA2C5DC" w:rsidR="00461CB9" w:rsidRDefault="00A53CED" w:rsidP="00E54BB8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Województwo</w:t>
            </w:r>
          </w:p>
        </w:tc>
        <w:tc>
          <w:tcPr>
            <w:tcW w:w="6515" w:type="dxa"/>
          </w:tcPr>
          <w:p w14:paraId="6E2420C8" w14:textId="263EF964" w:rsidR="00461CB9" w:rsidRDefault="00A53CED" w:rsidP="00A53CED">
            <w:pPr>
              <w:rPr>
                <w:lang w:val="pl-PL"/>
              </w:rPr>
            </w:pPr>
            <w:r>
              <w:rPr>
                <w:lang w:val="pl-PL"/>
              </w:rPr>
              <w:t>&lt;ON;</w:t>
            </w:r>
            <w:r w:rsidRPr="00A53CED">
              <w:rPr>
                <w:lang w:val="pl-PL"/>
              </w:rPr>
              <w:t>GminaPodatek</w:t>
            </w:r>
            <w:r>
              <w:rPr>
                <w:lang w:val="pl-PL"/>
              </w:rPr>
              <w:t>.</w:t>
            </w:r>
            <w:r w:rsidRPr="00A53CED">
              <w:rPr>
                <w:lang w:val="pl-PL"/>
              </w:rPr>
              <w:t>Wojewodztwo</w:t>
            </w:r>
            <w:r>
              <w:rPr>
                <w:lang w:val="pl-PL"/>
              </w:rPr>
              <w:t>&gt;</w:t>
            </w:r>
          </w:p>
        </w:tc>
      </w:tr>
      <w:tr w:rsidR="00461CB9" w:rsidRPr="006D772B" w14:paraId="20DBE81D" w14:textId="77777777" w:rsidTr="000903B1">
        <w:tc>
          <w:tcPr>
            <w:tcW w:w="2547" w:type="dxa"/>
          </w:tcPr>
          <w:p w14:paraId="5F2CD1F6" w14:textId="7EC4487A" w:rsidR="00461CB9" w:rsidRDefault="00A53CED" w:rsidP="00E54BB8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Powiat</w:t>
            </w:r>
          </w:p>
        </w:tc>
        <w:tc>
          <w:tcPr>
            <w:tcW w:w="6515" w:type="dxa"/>
          </w:tcPr>
          <w:p w14:paraId="557FBF54" w14:textId="207C6A5B" w:rsidR="00461CB9" w:rsidRDefault="00A53CED" w:rsidP="00A53CED">
            <w:pPr>
              <w:rPr>
                <w:lang w:val="pl-PL"/>
              </w:rPr>
            </w:pPr>
            <w:r>
              <w:rPr>
                <w:lang w:val="pl-PL"/>
              </w:rPr>
              <w:t>&lt;ON;</w:t>
            </w:r>
            <w:r w:rsidRPr="00A53CED">
              <w:rPr>
                <w:lang w:val="pl-PL"/>
              </w:rPr>
              <w:t>GminaPodatek</w:t>
            </w:r>
            <w:r>
              <w:rPr>
                <w:lang w:val="pl-PL"/>
              </w:rPr>
              <w:t>.Powiat&gt;</w:t>
            </w:r>
          </w:p>
        </w:tc>
      </w:tr>
      <w:tr w:rsidR="00461CB9" w:rsidRPr="00B66162" w14:paraId="412B3C8B" w14:textId="77777777" w:rsidTr="000903B1">
        <w:tc>
          <w:tcPr>
            <w:tcW w:w="2547" w:type="dxa"/>
          </w:tcPr>
          <w:p w14:paraId="2F6457E9" w14:textId="68F40EBB" w:rsidR="00461CB9" w:rsidRDefault="00A53CED" w:rsidP="00E54BB8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lastRenderedPageBreak/>
              <w:t>Gmina</w:t>
            </w:r>
          </w:p>
        </w:tc>
        <w:tc>
          <w:tcPr>
            <w:tcW w:w="6515" w:type="dxa"/>
          </w:tcPr>
          <w:p w14:paraId="378D420A" w14:textId="32C3A3F8" w:rsidR="00461CB9" w:rsidRDefault="00A53CED" w:rsidP="00A53CED">
            <w:pPr>
              <w:rPr>
                <w:lang w:val="pl-PL"/>
              </w:rPr>
            </w:pPr>
            <w:r>
              <w:rPr>
                <w:lang w:val="pl-PL"/>
              </w:rPr>
              <w:t>&lt;ON;</w:t>
            </w:r>
            <w:r w:rsidRPr="00A53CED">
              <w:rPr>
                <w:lang w:val="pl-PL"/>
              </w:rPr>
              <w:t>GminaPodatek</w:t>
            </w:r>
            <w:r>
              <w:rPr>
                <w:lang w:val="pl-PL"/>
              </w:rPr>
              <w:t>.Gmina&gt;</w:t>
            </w:r>
          </w:p>
        </w:tc>
      </w:tr>
      <w:tr w:rsidR="00461CB9" w:rsidRPr="00F52F54" w14:paraId="7CBF86EA" w14:textId="77777777" w:rsidTr="000903B1">
        <w:tc>
          <w:tcPr>
            <w:tcW w:w="2547" w:type="dxa"/>
          </w:tcPr>
          <w:p w14:paraId="32BE8234" w14:textId="05302C62" w:rsidR="00461CB9" w:rsidRDefault="00A53CED" w:rsidP="00E54BB8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TERYT</w:t>
            </w:r>
          </w:p>
        </w:tc>
        <w:tc>
          <w:tcPr>
            <w:tcW w:w="6515" w:type="dxa"/>
          </w:tcPr>
          <w:p w14:paraId="5195D956" w14:textId="3962DB56" w:rsidR="00461CB9" w:rsidRDefault="00A53CED" w:rsidP="00DB0120">
            <w:pPr>
              <w:rPr>
                <w:lang w:val="pl-PL"/>
              </w:rPr>
            </w:pPr>
            <w:r>
              <w:rPr>
                <w:lang w:val="pl-PL"/>
              </w:rPr>
              <w:t>&lt;ON;</w:t>
            </w:r>
            <w:r w:rsidRPr="00A53CED">
              <w:rPr>
                <w:lang w:val="pl-PL"/>
              </w:rPr>
              <w:t>GminaPodatek</w:t>
            </w:r>
            <w:r>
              <w:rPr>
                <w:lang w:val="pl-PL"/>
              </w:rPr>
              <w:t>.TERYT</w:t>
            </w:r>
            <w:bookmarkStart w:id="0" w:name="_GoBack"/>
            <w:bookmarkEnd w:id="0"/>
            <w:r>
              <w:rPr>
                <w:lang w:val="pl-PL"/>
              </w:rPr>
              <w:t>&gt;</w:t>
            </w:r>
          </w:p>
        </w:tc>
      </w:tr>
      <w:tr w:rsidR="00461CB9" w:rsidRPr="006D772B" w14:paraId="67F2AFAB" w14:textId="77777777" w:rsidTr="000903B1">
        <w:tc>
          <w:tcPr>
            <w:tcW w:w="2547" w:type="dxa"/>
          </w:tcPr>
          <w:p w14:paraId="5AA7B492" w14:textId="463E3E90" w:rsidR="00461CB9" w:rsidRDefault="00A53CED" w:rsidP="00E54BB8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Kwota</w:t>
            </w:r>
          </w:p>
        </w:tc>
        <w:tc>
          <w:tcPr>
            <w:tcW w:w="6515" w:type="dxa"/>
            <w:vAlign w:val="center"/>
          </w:tcPr>
          <w:p w14:paraId="6EC71EBA" w14:textId="2F9D24EA" w:rsidR="00461CB9" w:rsidRDefault="00A53CED" w:rsidP="000903B1">
            <w:pPr>
              <w:jc w:val="right"/>
              <w:rPr>
                <w:lang w:val="pl-PL"/>
              </w:rPr>
            </w:pPr>
            <w:r>
              <w:rPr>
                <w:lang w:val="pl-PL"/>
              </w:rPr>
              <w:t>&lt;ON;</w:t>
            </w:r>
            <w:r w:rsidRPr="00A53CED">
              <w:rPr>
                <w:lang w:val="pl-PL"/>
              </w:rPr>
              <w:t>GminaPodatek</w:t>
            </w:r>
            <w:r>
              <w:rPr>
                <w:lang w:val="pl-PL"/>
              </w:rPr>
              <w:t>.Kwota&gt;</w:t>
            </w:r>
          </w:p>
        </w:tc>
      </w:tr>
      <w:tr w:rsidR="00461CB9" w:rsidRPr="00F52F54" w14:paraId="05AF5CA8" w14:textId="77777777" w:rsidTr="000903B1">
        <w:tc>
          <w:tcPr>
            <w:tcW w:w="2547" w:type="dxa"/>
          </w:tcPr>
          <w:p w14:paraId="644A14C0" w14:textId="55A3F1AF" w:rsidR="00461CB9" w:rsidRDefault="00A53CED" w:rsidP="00E54BB8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Numery czynności</w:t>
            </w:r>
          </w:p>
        </w:tc>
        <w:tc>
          <w:tcPr>
            <w:tcW w:w="6515" w:type="dxa"/>
          </w:tcPr>
          <w:p w14:paraId="090AFD98" w14:textId="7E1E9E28" w:rsidR="00461CB9" w:rsidRDefault="00A53CED" w:rsidP="00A53CED">
            <w:pPr>
              <w:rPr>
                <w:lang w:val="pl-PL"/>
              </w:rPr>
            </w:pPr>
            <w:r>
              <w:rPr>
                <w:lang w:val="pl-PL"/>
              </w:rPr>
              <w:t>&lt;ON;</w:t>
            </w:r>
            <w:r w:rsidRPr="00A53CED">
              <w:rPr>
                <w:lang w:val="pl-PL"/>
              </w:rPr>
              <w:t>GminaPodatek</w:t>
            </w:r>
            <w:r>
              <w:rPr>
                <w:lang w:val="pl-PL"/>
              </w:rPr>
              <w:t>.NrRepList</w:t>
            </w:r>
            <w:r w:rsidR="00473E49">
              <w:rPr>
                <w:lang w:val="pl-PL"/>
              </w:rPr>
              <w:t>F</w:t>
            </w:r>
            <w:r>
              <w:rPr>
                <w:lang w:val="pl-PL"/>
              </w:rPr>
              <w:t>&gt;</w:t>
            </w:r>
          </w:p>
        </w:tc>
      </w:tr>
    </w:tbl>
    <w:p w14:paraId="64648840" w14:textId="77777777" w:rsidR="00461CB9" w:rsidRDefault="00461CB9" w:rsidP="002D2AD7">
      <w:pPr>
        <w:rPr>
          <w:lang w:val="pl-P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6515"/>
      </w:tblGrid>
      <w:tr w:rsidR="0010624E" w14:paraId="477D3613" w14:textId="77777777" w:rsidTr="00710C20">
        <w:tc>
          <w:tcPr>
            <w:tcW w:w="9062" w:type="dxa"/>
            <w:gridSpan w:val="2"/>
            <w:vAlign w:val="center"/>
          </w:tcPr>
          <w:p w14:paraId="73C0D375" w14:textId="722A4E31" w:rsidR="0010624E" w:rsidRPr="00447F99" w:rsidRDefault="0010624E" w:rsidP="00710C20">
            <w:pPr>
              <w:jc w:val="center"/>
              <w:rPr>
                <w:sz w:val="24"/>
                <w:szCs w:val="24"/>
                <w:lang w:val="pl-PL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Dane podpisu elektronicznego</w:t>
            </w:r>
          </w:p>
        </w:tc>
      </w:tr>
      <w:tr w:rsidR="0010624E" w:rsidRPr="00193708" w14:paraId="6F6A335E" w14:textId="77777777" w:rsidTr="00A656BE">
        <w:tc>
          <w:tcPr>
            <w:tcW w:w="2547" w:type="dxa"/>
          </w:tcPr>
          <w:p w14:paraId="2990596F" w14:textId="08F9BD38" w:rsidR="0010624E" w:rsidRDefault="00193708" w:rsidP="00193708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Skrót</w:t>
            </w:r>
            <w:r w:rsidR="0010624E"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 xml:space="preserve"> klucza odbiorcy</w:t>
            </w:r>
          </w:p>
        </w:tc>
        <w:tc>
          <w:tcPr>
            <w:tcW w:w="6515" w:type="dxa"/>
          </w:tcPr>
          <w:p w14:paraId="21C3CBB2" w14:textId="71217377" w:rsidR="0010624E" w:rsidRPr="00193708" w:rsidRDefault="0010624E" w:rsidP="00193708">
            <w:r w:rsidRPr="00193708">
              <w:t>&lt;X;Deklaracja.Signature.SignedInfo</w:t>
            </w:r>
            <w:r w:rsidR="00193708" w:rsidRPr="00193708">
              <w:t>.Reference</w:t>
            </w:r>
            <w:r w:rsidR="00193708">
              <w:t>.</w:t>
            </w:r>
            <w:r w:rsidR="00193708" w:rsidRPr="00193708">
              <w:t>DigestValue</w:t>
            </w:r>
            <w:r w:rsidRPr="00193708">
              <w:t>&gt;</w:t>
            </w:r>
          </w:p>
        </w:tc>
      </w:tr>
      <w:tr w:rsidR="0010624E" w:rsidRPr="00193708" w14:paraId="40BC8E0D" w14:textId="77777777" w:rsidTr="00A656BE">
        <w:tc>
          <w:tcPr>
            <w:tcW w:w="2547" w:type="dxa"/>
          </w:tcPr>
          <w:p w14:paraId="584196D5" w14:textId="3873075B" w:rsidR="0010624E" w:rsidRDefault="00193708" w:rsidP="00710C20">
            <w:pPr>
              <w:rPr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Podpis dokumentu</w:t>
            </w:r>
          </w:p>
        </w:tc>
        <w:tc>
          <w:tcPr>
            <w:tcW w:w="6515" w:type="dxa"/>
          </w:tcPr>
          <w:p w14:paraId="6744429E" w14:textId="03AE0B72" w:rsidR="0010624E" w:rsidRPr="00193708" w:rsidRDefault="00193708" w:rsidP="00193708">
            <w:r w:rsidRPr="00193708">
              <w:t>&lt;X;Deklaracja.Signature.</w:t>
            </w:r>
            <w:r>
              <w:t>Signature</w:t>
            </w:r>
            <w:r w:rsidRPr="00193708">
              <w:t>Value&gt;</w:t>
            </w:r>
          </w:p>
        </w:tc>
      </w:tr>
      <w:tr w:rsidR="0010624E" w:rsidRPr="00193708" w14:paraId="7413FC76" w14:textId="77777777" w:rsidTr="00A656BE">
        <w:tc>
          <w:tcPr>
            <w:tcW w:w="2547" w:type="dxa"/>
          </w:tcPr>
          <w:p w14:paraId="1CA25CB8" w14:textId="2CFCE0C1" w:rsidR="0010624E" w:rsidRDefault="0010624E" w:rsidP="00710C20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Podmiot</w:t>
            </w:r>
          </w:p>
        </w:tc>
        <w:tc>
          <w:tcPr>
            <w:tcW w:w="6515" w:type="dxa"/>
          </w:tcPr>
          <w:p w14:paraId="1BCBCA13" w14:textId="442BCC9B" w:rsidR="0010624E" w:rsidRPr="00193708" w:rsidRDefault="00193708" w:rsidP="00193708">
            <w:r w:rsidRPr="00193708">
              <w:t>&lt;X;Deklaracja.Signature.</w:t>
            </w:r>
            <w:r>
              <w:t>Key</w:t>
            </w:r>
            <w:r w:rsidRPr="00193708">
              <w:t>Info.</w:t>
            </w:r>
            <w:r>
              <w:t>X509Data.X509SubjectName&gt;</w:t>
            </w:r>
          </w:p>
        </w:tc>
      </w:tr>
      <w:tr w:rsidR="0010624E" w:rsidRPr="00193708" w14:paraId="1ED0515C" w14:textId="77777777" w:rsidTr="00A656BE">
        <w:tc>
          <w:tcPr>
            <w:tcW w:w="2547" w:type="dxa"/>
          </w:tcPr>
          <w:p w14:paraId="3DC93899" w14:textId="32FA8527" w:rsidR="0010624E" w:rsidRDefault="0010624E" w:rsidP="00710C20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Certyfikat podmiotu</w:t>
            </w:r>
          </w:p>
        </w:tc>
        <w:tc>
          <w:tcPr>
            <w:tcW w:w="6515" w:type="dxa"/>
          </w:tcPr>
          <w:p w14:paraId="6B8D17A0" w14:textId="232FFA23" w:rsidR="0010624E" w:rsidRPr="00193708" w:rsidRDefault="00193708" w:rsidP="00710C20">
            <w:r w:rsidRPr="00193708">
              <w:t>&lt;X;Deklaracja.Signature.</w:t>
            </w:r>
            <w:r>
              <w:t>Key</w:t>
            </w:r>
            <w:r w:rsidRPr="00193708">
              <w:t>Info.</w:t>
            </w:r>
            <w:r>
              <w:t>X509Data.X509Certificate&gt;</w:t>
            </w:r>
          </w:p>
        </w:tc>
      </w:tr>
      <w:tr w:rsidR="0010624E" w:rsidRPr="00193708" w14:paraId="24E4BF47" w14:textId="77777777" w:rsidTr="00A656BE">
        <w:tc>
          <w:tcPr>
            <w:tcW w:w="2547" w:type="dxa"/>
          </w:tcPr>
          <w:p w14:paraId="38CDF031" w14:textId="2AE848E6" w:rsidR="0010624E" w:rsidRDefault="00193708" w:rsidP="00710C20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Data podpisu</w:t>
            </w:r>
          </w:p>
        </w:tc>
        <w:tc>
          <w:tcPr>
            <w:tcW w:w="6515" w:type="dxa"/>
          </w:tcPr>
          <w:p w14:paraId="4F84635D" w14:textId="7D1BFD6F" w:rsidR="0010624E" w:rsidRPr="00193708" w:rsidRDefault="00193708" w:rsidP="00AE3A4E">
            <w:r w:rsidRPr="00193708">
              <w:t>&lt;X;Deklaracja.Signature.</w:t>
            </w:r>
            <w:r>
              <w:t>Object.</w:t>
            </w:r>
            <w:r w:rsidRPr="00193708">
              <w:t>xades:QualifyingProperties</w:t>
            </w:r>
            <w:r>
              <w:t>.</w:t>
            </w:r>
            <w:r w:rsidRPr="00193708">
              <w:t>xades:SignedProperties</w:t>
            </w:r>
            <w:r>
              <w:t>.</w:t>
            </w:r>
            <w:r w:rsidR="00AE3A4E" w:rsidRPr="00AE3A4E">
              <w:t>xades:SignedSignatureProperties</w:t>
            </w:r>
            <w:r w:rsidR="00AE3A4E">
              <w:t>.</w:t>
            </w:r>
            <w:r w:rsidRPr="00193708">
              <w:t>xades:SigningTime</w:t>
            </w:r>
            <w:r>
              <w:t>&gt;</w:t>
            </w:r>
          </w:p>
        </w:tc>
      </w:tr>
      <w:tr w:rsidR="0010624E" w:rsidRPr="00193708" w14:paraId="4DA45B26" w14:textId="77777777" w:rsidTr="00A656BE">
        <w:tc>
          <w:tcPr>
            <w:tcW w:w="2547" w:type="dxa"/>
          </w:tcPr>
          <w:p w14:paraId="768ACE1F" w14:textId="56DE6833" w:rsidR="0010624E" w:rsidRDefault="00193708" w:rsidP="00710C20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Skrót certyfikatu</w:t>
            </w:r>
          </w:p>
        </w:tc>
        <w:tc>
          <w:tcPr>
            <w:tcW w:w="6515" w:type="dxa"/>
          </w:tcPr>
          <w:p w14:paraId="46127878" w14:textId="3A124539" w:rsidR="0010624E" w:rsidRPr="00193708" w:rsidRDefault="00193708" w:rsidP="00AE3A4E">
            <w:r w:rsidRPr="00193708">
              <w:t>&lt;X;Deklaracja.Signature.</w:t>
            </w:r>
            <w:r>
              <w:t>Object.</w:t>
            </w:r>
            <w:r w:rsidRPr="00193708">
              <w:t>xades:QualifyingProperties</w:t>
            </w:r>
            <w:r>
              <w:t>.</w:t>
            </w:r>
            <w:r w:rsidRPr="00193708">
              <w:t>xades:SignedProperties</w:t>
            </w:r>
            <w:r w:rsidR="00AE3A4E">
              <w:t>.</w:t>
            </w:r>
            <w:r w:rsidR="00AE3A4E" w:rsidRPr="00AE3A4E">
              <w:t>xades:SignedSignatureProperties</w:t>
            </w:r>
            <w:r w:rsidR="00AE3A4E">
              <w:t>.</w:t>
            </w:r>
            <w:r w:rsidRPr="00193708">
              <w:t>xades:SigningCertificate</w:t>
            </w:r>
            <w:r>
              <w:t>.</w:t>
            </w:r>
            <w:r w:rsidRPr="00193708">
              <w:t>xades:Cert</w:t>
            </w:r>
            <w:r>
              <w:t>.</w:t>
            </w:r>
            <w:r w:rsidRPr="00193708">
              <w:t>xades:CertDigest</w:t>
            </w:r>
            <w:r>
              <w:t>.</w:t>
            </w:r>
            <w:r w:rsidRPr="00193708">
              <w:t>ds:DigestValue</w:t>
            </w:r>
            <w:r>
              <w:t>&gt;</w:t>
            </w:r>
          </w:p>
        </w:tc>
      </w:tr>
      <w:tr w:rsidR="0010624E" w:rsidRPr="00193708" w14:paraId="11A2A54C" w14:textId="77777777" w:rsidTr="00A656BE">
        <w:tc>
          <w:tcPr>
            <w:tcW w:w="2547" w:type="dxa"/>
          </w:tcPr>
          <w:p w14:paraId="3549AC8D" w14:textId="71245A5B" w:rsidR="0010624E" w:rsidRDefault="00193708" w:rsidP="00710C20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Nazwa podmiotu podpisu</w:t>
            </w:r>
          </w:p>
        </w:tc>
        <w:tc>
          <w:tcPr>
            <w:tcW w:w="6515" w:type="dxa"/>
          </w:tcPr>
          <w:p w14:paraId="666D7EB4" w14:textId="654622CA" w:rsidR="0010624E" w:rsidRPr="00193708" w:rsidRDefault="00193708" w:rsidP="00A656BE">
            <w:r w:rsidRPr="00193708">
              <w:t>&lt;X;Deklaracja.Signature.</w:t>
            </w:r>
            <w:r>
              <w:t>Object.</w:t>
            </w:r>
            <w:r w:rsidRPr="00193708">
              <w:t>xades:QualifyingProperties</w:t>
            </w:r>
            <w:r>
              <w:t>.</w:t>
            </w:r>
            <w:r w:rsidRPr="00193708">
              <w:t>xades:SignedProperties</w:t>
            </w:r>
            <w:r w:rsidR="00AE3A4E">
              <w:t>.</w:t>
            </w:r>
            <w:r w:rsidR="00AE3A4E" w:rsidRPr="00AE3A4E">
              <w:t>xades:SignedSignatureProperties</w:t>
            </w:r>
            <w:r>
              <w:t>.</w:t>
            </w:r>
            <w:r w:rsidRPr="00193708">
              <w:t>xades:SigningCertificate</w:t>
            </w:r>
            <w:r>
              <w:t>.</w:t>
            </w:r>
            <w:r w:rsidRPr="00193708">
              <w:t>xades:Cert</w:t>
            </w:r>
            <w:r>
              <w:t>.</w:t>
            </w:r>
            <w:r w:rsidR="00A656BE" w:rsidRPr="00A656BE">
              <w:t>xades:IssuerSerial</w:t>
            </w:r>
            <w:r w:rsidR="00A656BE">
              <w:t>.</w:t>
            </w:r>
            <w:r w:rsidR="00A656BE" w:rsidRPr="00A656BE">
              <w:t>ds:X509IssuerName</w:t>
            </w:r>
            <w:r>
              <w:t>&gt;</w:t>
            </w:r>
          </w:p>
        </w:tc>
      </w:tr>
      <w:tr w:rsidR="0010624E" w:rsidRPr="00A656BE" w14:paraId="58AFC266" w14:textId="77777777" w:rsidTr="00A656BE">
        <w:tc>
          <w:tcPr>
            <w:tcW w:w="2547" w:type="dxa"/>
          </w:tcPr>
          <w:p w14:paraId="27AC0949" w14:textId="363FBBC2" w:rsidR="0010624E" w:rsidRDefault="00193708" w:rsidP="00710C20">
            <w:pP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val="pl-PL"/>
              </w:rPr>
              <w:t>Numer seryjny podmiotu podpisu</w:t>
            </w:r>
          </w:p>
        </w:tc>
        <w:tc>
          <w:tcPr>
            <w:tcW w:w="6515" w:type="dxa"/>
          </w:tcPr>
          <w:p w14:paraId="0DED0399" w14:textId="4EB19163" w:rsidR="0010624E" w:rsidRPr="00A656BE" w:rsidRDefault="00A656BE" w:rsidP="00A656BE">
            <w:r w:rsidRPr="00193708">
              <w:t>&lt;X;Deklaracja.Signature.</w:t>
            </w:r>
            <w:r>
              <w:t>Object.</w:t>
            </w:r>
            <w:r w:rsidRPr="00193708">
              <w:t>xades:QualifyingProperties</w:t>
            </w:r>
            <w:r>
              <w:t>.</w:t>
            </w:r>
            <w:r w:rsidRPr="00193708">
              <w:t>xades:SignedProperties</w:t>
            </w:r>
            <w:r w:rsidR="00AE3A4E">
              <w:t>.</w:t>
            </w:r>
            <w:r w:rsidR="00AE3A4E" w:rsidRPr="00AE3A4E">
              <w:t>xades:SignedSignatureProperties</w:t>
            </w:r>
            <w:r>
              <w:t>.</w:t>
            </w:r>
            <w:r w:rsidRPr="00193708">
              <w:t>xades:SigningCertificate</w:t>
            </w:r>
            <w:r>
              <w:t>.</w:t>
            </w:r>
            <w:r w:rsidRPr="00193708">
              <w:t>xades:Cert</w:t>
            </w:r>
            <w:r>
              <w:t>.</w:t>
            </w:r>
            <w:r w:rsidRPr="00A656BE">
              <w:t>xades:IssuerSerial</w:t>
            </w:r>
            <w:r>
              <w:t>.</w:t>
            </w:r>
            <w:r w:rsidRPr="00A656BE">
              <w:t>ds:X509SerialNumber</w:t>
            </w:r>
            <w:r>
              <w:t>&gt;</w:t>
            </w:r>
          </w:p>
        </w:tc>
      </w:tr>
    </w:tbl>
    <w:p w14:paraId="4271CA7E" w14:textId="77777777" w:rsidR="0010624E" w:rsidRPr="00AE3A4E" w:rsidRDefault="0010624E" w:rsidP="002D2AD7"/>
    <w:sectPr w:rsidR="0010624E" w:rsidRPr="00AE3A4E" w:rsidSect="000F59B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9DE7B9" w14:textId="77777777" w:rsidR="009F3D16" w:rsidRDefault="009F3D16" w:rsidP="006E7567">
      <w:pPr>
        <w:spacing w:after="0" w:line="240" w:lineRule="auto"/>
      </w:pPr>
      <w:r>
        <w:separator/>
      </w:r>
    </w:p>
  </w:endnote>
  <w:endnote w:type="continuationSeparator" w:id="0">
    <w:p w14:paraId="5D22339C" w14:textId="77777777" w:rsidR="009F3D16" w:rsidRDefault="009F3D16" w:rsidP="006E7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286C2C" w14:textId="4DDFFFDE" w:rsidR="0071764F" w:rsidRDefault="0071764F" w:rsidP="0071764F">
    <w:pPr>
      <w:pStyle w:val="Stopka"/>
      <w:jc w:val="center"/>
    </w:pPr>
    <w:r>
      <w:rPr>
        <w:noProof/>
        <w:lang w:val="pl-PL" w:eastAsia="pl-PL"/>
      </w:rPr>
      <w:drawing>
        <wp:inline distT="0" distB="0" distL="0" distR="0" wp14:anchorId="4A046C07" wp14:editId="3D24F536">
          <wp:extent cx="1905000" cy="38100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3E4B65" w14:textId="77777777" w:rsidR="009F3D16" w:rsidRDefault="009F3D16" w:rsidP="006E7567">
      <w:pPr>
        <w:spacing w:after="0" w:line="240" w:lineRule="auto"/>
      </w:pPr>
      <w:r>
        <w:separator/>
      </w:r>
    </w:p>
  </w:footnote>
  <w:footnote w:type="continuationSeparator" w:id="0">
    <w:p w14:paraId="7C57F4F5" w14:textId="77777777" w:rsidR="009F3D16" w:rsidRDefault="009F3D16" w:rsidP="006E75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733DA" w14:textId="5F62BC5F" w:rsidR="006E7567" w:rsidRDefault="006E7567" w:rsidP="006E7567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0204CDE8" wp14:editId="50FAA215">
          <wp:extent cx="1130507" cy="1135380"/>
          <wp:effectExtent l="0" t="0" r="0" b="762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2993" cy="1147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AD7"/>
    <w:rsid w:val="000903B1"/>
    <w:rsid w:val="000F59B4"/>
    <w:rsid w:val="0010624E"/>
    <w:rsid w:val="00115CCF"/>
    <w:rsid w:val="00126B4C"/>
    <w:rsid w:val="0013725A"/>
    <w:rsid w:val="001415A9"/>
    <w:rsid w:val="0017177F"/>
    <w:rsid w:val="00176576"/>
    <w:rsid w:val="00193708"/>
    <w:rsid w:val="001A0A72"/>
    <w:rsid w:val="001C39C1"/>
    <w:rsid w:val="00214676"/>
    <w:rsid w:val="002505B1"/>
    <w:rsid w:val="002530FA"/>
    <w:rsid w:val="002D2AD7"/>
    <w:rsid w:val="002E512D"/>
    <w:rsid w:val="00371D48"/>
    <w:rsid w:val="00447F99"/>
    <w:rsid w:val="00453B78"/>
    <w:rsid w:val="00461CB9"/>
    <w:rsid w:val="00473E49"/>
    <w:rsid w:val="00515BB0"/>
    <w:rsid w:val="00560668"/>
    <w:rsid w:val="00566F75"/>
    <w:rsid w:val="0056798F"/>
    <w:rsid w:val="005B45F0"/>
    <w:rsid w:val="005C27EE"/>
    <w:rsid w:val="005C484D"/>
    <w:rsid w:val="00626D4B"/>
    <w:rsid w:val="00637874"/>
    <w:rsid w:val="006D0669"/>
    <w:rsid w:val="006D772B"/>
    <w:rsid w:val="006D7DBB"/>
    <w:rsid w:val="006E7567"/>
    <w:rsid w:val="00703B94"/>
    <w:rsid w:val="0071764F"/>
    <w:rsid w:val="00745FAF"/>
    <w:rsid w:val="007737B8"/>
    <w:rsid w:val="007869E0"/>
    <w:rsid w:val="007B4818"/>
    <w:rsid w:val="007E0EA1"/>
    <w:rsid w:val="0080060A"/>
    <w:rsid w:val="008162D3"/>
    <w:rsid w:val="008500D9"/>
    <w:rsid w:val="00881A16"/>
    <w:rsid w:val="00882351"/>
    <w:rsid w:val="008A326E"/>
    <w:rsid w:val="008B54F9"/>
    <w:rsid w:val="008C6B29"/>
    <w:rsid w:val="009716E5"/>
    <w:rsid w:val="00977600"/>
    <w:rsid w:val="00994163"/>
    <w:rsid w:val="009A14D9"/>
    <w:rsid w:val="009F3D16"/>
    <w:rsid w:val="00A23315"/>
    <w:rsid w:val="00A27C5A"/>
    <w:rsid w:val="00A53CED"/>
    <w:rsid w:val="00A56881"/>
    <w:rsid w:val="00A656BE"/>
    <w:rsid w:val="00A966A3"/>
    <w:rsid w:val="00AA5B88"/>
    <w:rsid w:val="00AE3A4E"/>
    <w:rsid w:val="00B54DBC"/>
    <w:rsid w:val="00B66162"/>
    <w:rsid w:val="00B924F5"/>
    <w:rsid w:val="00C0196E"/>
    <w:rsid w:val="00C678D4"/>
    <w:rsid w:val="00C77CC8"/>
    <w:rsid w:val="00C96DDA"/>
    <w:rsid w:val="00CC4886"/>
    <w:rsid w:val="00D010EC"/>
    <w:rsid w:val="00D166EB"/>
    <w:rsid w:val="00D876B4"/>
    <w:rsid w:val="00DB0120"/>
    <w:rsid w:val="00DC2DDD"/>
    <w:rsid w:val="00DD313A"/>
    <w:rsid w:val="00E27E96"/>
    <w:rsid w:val="00E477F8"/>
    <w:rsid w:val="00EF0DFC"/>
    <w:rsid w:val="00EF4367"/>
    <w:rsid w:val="00EF5DB3"/>
    <w:rsid w:val="00F11EF6"/>
    <w:rsid w:val="00F13B22"/>
    <w:rsid w:val="00F204AC"/>
    <w:rsid w:val="00F254DE"/>
    <w:rsid w:val="00F33A93"/>
    <w:rsid w:val="00F36484"/>
    <w:rsid w:val="00F41CB6"/>
    <w:rsid w:val="00F52F54"/>
    <w:rsid w:val="00F743F9"/>
    <w:rsid w:val="00FA3F81"/>
    <w:rsid w:val="00FB537F"/>
    <w:rsid w:val="00FB6F9C"/>
    <w:rsid w:val="00FC6D21"/>
    <w:rsid w:val="00FD330E"/>
    <w:rsid w:val="00FD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85D9A"/>
  <w15:chartTrackingRefBased/>
  <w15:docId w15:val="{F135009C-E24B-4521-A126-4DCFAAAFE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62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47F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E756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567"/>
  </w:style>
  <w:style w:type="paragraph" w:styleId="Stopka">
    <w:name w:val="footer"/>
    <w:basedOn w:val="Normalny"/>
    <w:link w:val="StopkaZnak"/>
    <w:uiPriority w:val="99"/>
    <w:unhideWhenUsed/>
    <w:rsid w:val="006E756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7567"/>
  </w:style>
  <w:style w:type="paragraph" w:styleId="Tekstdymka">
    <w:name w:val="Balloon Text"/>
    <w:basedOn w:val="Normalny"/>
    <w:link w:val="TekstdymkaZnak"/>
    <w:uiPriority w:val="99"/>
    <w:semiHidden/>
    <w:unhideWhenUsed/>
    <w:rsid w:val="00FD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39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31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33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52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22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3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4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74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4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8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5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5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76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5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26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24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33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9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31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1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3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15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88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36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72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7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19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840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0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2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1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1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08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70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52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64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93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F7CC9A-1DFB-4C6B-BF9D-E14BC4062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1063</TotalTime>
  <Pages>2</Pages>
  <Words>403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mateusz@softcream.pl</dc:creator>
  <cp:keywords/>
  <dc:description/>
  <cp:lastModifiedBy>user</cp:lastModifiedBy>
  <cp:revision>47</cp:revision>
  <dcterms:created xsi:type="dcterms:W3CDTF">2020-09-18T07:22:00Z</dcterms:created>
  <dcterms:modified xsi:type="dcterms:W3CDTF">2021-08-27T07:54:00Z</dcterms:modified>
</cp:coreProperties>
</file>